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E80BE" w14:textId="3FB759DD" w:rsidR="00746E60" w:rsidRPr="005711D8" w:rsidRDefault="00746E60" w:rsidP="00746E60">
      <w:pPr>
        <w:pStyle w:val="Ttulo"/>
        <w:rPr>
          <w:rFonts w:ascii="Calibri" w:hAnsi="Calibri" w:cs="Calibri"/>
          <w:bCs/>
          <w:sz w:val="24"/>
        </w:rPr>
      </w:pPr>
      <w:r w:rsidRPr="005711D8">
        <w:rPr>
          <w:rFonts w:ascii="Calibri" w:hAnsi="Calibri" w:cs="Calibri"/>
          <w:bCs/>
          <w:sz w:val="24"/>
        </w:rPr>
        <w:t>PREGÃO ELETRÔNICO nº</w:t>
      </w:r>
      <w:r>
        <w:rPr>
          <w:rFonts w:ascii="Calibri" w:hAnsi="Calibri" w:cs="Calibri"/>
          <w:bCs/>
          <w:sz w:val="24"/>
        </w:rPr>
        <w:t xml:space="preserve"> </w:t>
      </w:r>
      <w:r w:rsidR="0016194F" w:rsidRPr="0016194F">
        <w:rPr>
          <w:rFonts w:ascii="Calibri" w:hAnsi="Calibri" w:cs="Calibri"/>
          <w:bCs/>
          <w:sz w:val="24"/>
        </w:rPr>
        <w:t>1507</w:t>
      </w:r>
      <w:r w:rsidRPr="0016194F">
        <w:rPr>
          <w:rFonts w:ascii="Calibri" w:hAnsi="Calibri" w:cs="Calibri"/>
          <w:bCs/>
          <w:sz w:val="24"/>
        </w:rPr>
        <w:t>/202</w:t>
      </w:r>
      <w:r w:rsidR="003618FC" w:rsidRPr="0016194F">
        <w:rPr>
          <w:rFonts w:ascii="Calibri" w:hAnsi="Calibri" w:cs="Calibri"/>
          <w:bCs/>
          <w:sz w:val="24"/>
        </w:rPr>
        <w:t>5</w:t>
      </w:r>
    </w:p>
    <w:p w14:paraId="476DAA2D" w14:textId="7C4242DB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711D8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5711D8" w:rsidRDefault="00746E60" w:rsidP="00746E60">
      <w:pPr>
        <w:rPr>
          <w:rFonts w:ascii="Calibri" w:hAnsi="Calibri"/>
        </w:rPr>
      </w:pPr>
    </w:p>
    <w:p w14:paraId="3C44B867" w14:textId="279B96C1" w:rsidR="00746E60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r w:rsidR="00DE56A8" w:rsidRPr="00DE56A8">
        <w:rPr>
          <w:rFonts w:ascii="Calibri" w:hAnsi="Calibri" w:cs="Arial"/>
          <w:sz w:val="22"/>
          <w:szCs w:val="22"/>
        </w:rPr>
        <w:t xml:space="preserve">José Fernando </w:t>
      </w:r>
      <w:proofErr w:type="spellStart"/>
      <w:r w:rsidR="00DE56A8" w:rsidRPr="00DE56A8">
        <w:rPr>
          <w:rFonts w:ascii="Calibri" w:hAnsi="Calibri" w:cs="Arial"/>
          <w:sz w:val="22"/>
          <w:szCs w:val="22"/>
        </w:rPr>
        <w:t>Fragalli</w:t>
      </w:r>
      <w:proofErr w:type="spellEnd"/>
      <w:r w:rsidRPr="005711D8">
        <w:rPr>
          <w:rFonts w:ascii="Calibri" w:hAnsi="Calibri" w:cs="Arial"/>
          <w:sz w:val="22"/>
          <w:szCs w:val="22"/>
        </w:rPr>
        <w:t xml:space="preserve">, </w:t>
      </w:r>
      <w:r w:rsidR="00E378FB" w:rsidRPr="00E378FB">
        <w:rPr>
          <w:rFonts w:ascii="Calibri" w:hAnsi="Calibri" w:cs="Calibri"/>
          <w:sz w:val="22"/>
          <w:szCs w:val="22"/>
        </w:rPr>
        <w:t>CI nº 7625826/SSP-SP, CPF 030.106.838-04</w:t>
      </w:r>
      <w:r w:rsidRPr="005711D8">
        <w:rPr>
          <w:rFonts w:ascii="Calibri" w:hAnsi="Calibri" w:cs="Calibri"/>
          <w:sz w:val="22"/>
          <w:szCs w:val="22"/>
        </w:rPr>
        <w:t xml:space="preserve">, 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34A9D105" w14:textId="77777777" w:rsidR="00B36EBC" w:rsidRDefault="00B36EBC" w:rsidP="00746E60">
      <w:pPr>
        <w:jc w:val="both"/>
        <w:rPr>
          <w:rFonts w:ascii="Calibri" w:hAnsi="Calibri" w:cs="Calibri"/>
          <w:sz w:val="22"/>
          <w:szCs w:val="22"/>
        </w:rPr>
      </w:pPr>
    </w:p>
    <w:p w14:paraId="3F3A54A7" w14:textId="77777777" w:rsidR="000F7CB6" w:rsidRDefault="00B36EBC" w:rsidP="000F7CB6">
      <w:pPr>
        <w:pStyle w:val="Ttulo5"/>
        <w:numPr>
          <w:ilvl w:val="0"/>
          <w:numId w:val="0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3E714A">
        <w:rPr>
          <w:rFonts w:ascii="Calibri" w:hAnsi="Calibri" w:cs="Calibri"/>
          <w:sz w:val="22"/>
          <w:szCs w:val="22"/>
        </w:rPr>
        <w:t>TABELA DE LOTES / ITENS E OS RESPECTIVOS VENCEDORES – ANEXA À ATA DE SRP. NELA ENCONTRAM-SE AS ESPECIFICAÇÕES QUANTO AO OBJETO E SEUS FUTUROS PRESTADORES)</w:t>
      </w:r>
    </w:p>
    <w:p w14:paraId="3C4B7B02" w14:textId="2612EDD2" w:rsidR="00B36EBC" w:rsidRPr="00AE67EB" w:rsidRDefault="000F7CB6" w:rsidP="000F7CB6">
      <w:pPr>
        <w:pStyle w:val="Ttulo5"/>
        <w:numPr>
          <w:ilvl w:val="0"/>
          <w:numId w:val="0"/>
        </w:numPr>
        <w:jc w:val="both"/>
        <w:rPr>
          <w:rFonts w:ascii="Calibri" w:hAnsi="Calibri" w:cs="Calibri"/>
          <w:bCs/>
          <w:sz w:val="20"/>
        </w:rPr>
      </w:pPr>
      <w:r w:rsidRPr="00AE67EB">
        <w:rPr>
          <w:rFonts w:ascii="Calibri" w:hAnsi="Calibri" w:cs="Calibri"/>
          <w:bCs/>
          <w:sz w:val="20"/>
        </w:rPr>
        <w:t xml:space="preserve"> </w:t>
      </w:r>
    </w:p>
    <w:p w14:paraId="4A2CB982" w14:textId="77777777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519E301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3CA72344" w14:textId="77777777" w:rsidR="00746E60" w:rsidRPr="005711D8" w:rsidRDefault="00746E6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7300C3CA" w14:textId="19414AA9" w:rsidR="00746E60" w:rsidRDefault="00E378FB" w:rsidP="00746E60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16194F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5711D8">
        <w:rPr>
          <w:rFonts w:ascii="Calibri" w:hAnsi="Calibri" w:cs="Calibri"/>
          <w:sz w:val="22"/>
        </w:rPr>
        <w:t xml:space="preserve">, </w:t>
      </w:r>
    </w:p>
    <w:p w14:paraId="633D63C1" w14:textId="77777777" w:rsidR="000F7CB6" w:rsidRDefault="000F7CB6" w:rsidP="000F7CB6">
      <w:pPr>
        <w:ind w:right="27"/>
        <w:rPr>
          <w:rFonts w:ascii="Calibri" w:hAnsi="Calibri" w:cs="Calibri"/>
          <w:i/>
          <w:iCs/>
          <w:sz w:val="22"/>
        </w:rPr>
      </w:pPr>
    </w:p>
    <w:p w14:paraId="494FB282" w14:textId="77777777" w:rsidR="000F7CB6" w:rsidRDefault="000F7CB6" w:rsidP="000F7CB6">
      <w:pPr>
        <w:ind w:right="27"/>
        <w:rPr>
          <w:rFonts w:ascii="Calibri" w:hAnsi="Calibri" w:cs="Calibri"/>
          <w:i/>
          <w:iCs/>
          <w:sz w:val="22"/>
        </w:rPr>
      </w:pPr>
    </w:p>
    <w:p w14:paraId="117FFAF3" w14:textId="77777777" w:rsidR="000F7CB6" w:rsidRPr="0034514C" w:rsidRDefault="000F7CB6" w:rsidP="000F7CB6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75CAE7F5" w14:textId="77777777" w:rsidR="000F7CB6" w:rsidRPr="00AE67EB" w:rsidRDefault="000F7CB6" w:rsidP="000F7CB6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Órgão Gerenciador</w:t>
      </w:r>
    </w:p>
    <w:p w14:paraId="5419946B" w14:textId="5095FAEA" w:rsidR="000F7CB6" w:rsidRDefault="000F7CB6" w:rsidP="00E378FB">
      <w:pPr>
        <w:jc w:val="center"/>
        <w:rPr>
          <w:rFonts w:ascii="Calibri" w:hAnsi="Calibri" w:cs="Calibri"/>
          <w:sz w:val="22"/>
        </w:rPr>
      </w:pPr>
      <w:r w:rsidRPr="005711D8">
        <w:rPr>
          <w:rFonts w:ascii="Calibri" w:hAnsi="Calibri" w:cs="Calibri"/>
        </w:rPr>
        <w:t>Fundação Universidade do Estado de Santa Catarina</w:t>
      </w:r>
    </w:p>
    <w:p w14:paraId="17098915" w14:textId="77777777" w:rsidR="000F7CB6" w:rsidRDefault="000F7CB6" w:rsidP="000F7CB6">
      <w:pPr>
        <w:ind w:right="27"/>
        <w:jc w:val="center"/>
        <w:rPr>
          <w:rFonts w:ascii="Calibri" w:hAnsi="Calibri" w:cs="Calibri"/>
          <w:sz w:val="22"/>
        </w:rPr>
      </w:pPr>
    </w:p>
    <w:p w14:paraId="63DCA37F" w14:textId="77777777" w:rsidR="000F7CB6" w:rsidRPr="0034514C" w:rsidRDefault="000F7CB6" w:rsidP="000F7CB6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22793A2C" w14:textId="0DDBD444" w:rsidR="000F7CB6" w:rsidRPr="00AE67EB" w:rsidRDefault="000F7CB6" w:rsidP="000F7CB6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Fornecedor: </w:t>
      </w:r>
      <w:r w:rsidR="00E378FB" w:rsidRPr="00E378FB">
        <w:rPr>
          <w:rFonts w:ascii="Calibri" w:hAnsi="Calibri" w:cs="Calibri"/>
          <w:b/>
          <w:bCs/>
          <w:sz w:val="22"/>
          <w:szCs w:val="22"/>
        </w:rPr>
        <w:t>METROMED COMÉRCIO DE MATERIAL MÉDICO HOSPITALAR LTDA</w:t>
      </w:r>
    </w:p>
    <w:p w14:paraId="1FB96734" w14:textId="5E445EEC" w:rsidR="000F7CB6" w:rsidRPr="005711D8" w:rsidRDefault="00E378FB" w:rsidP="000F7CB6">
      <w:pPr>
        <w:jc w:val="center"/>
        <w:rPr>
          <w:rFonts w:ascii="Calibri" w:hAnsi="Calibri" w:cs="Calibri"/>
          <w:sz w:val="22"/>
        </w:rPr>
      </w:pPr>
      <w:r>
        <w:rPr>
          <w:rFonts w:ascii="Calibri" w:hAnsi="Calibri" w:cs="Calibri"/>
        </w:rPr>
        <w:t xml:space="preserve">CNPJ: </w:t>
      </w:r>
      <w:r w:rsidRPr="00E378FB">
        <w:rPr>
          <w:rFonts w:ascii="Calibri" w:hAnsi="Calibri" w:cs="Calibri"/>
        </w:rPr>
        <w:t>83.157.032/0001-22</w:t>
      </w:r>
    </w:p>
    <w:p w14:paraId="6F1D86C3" w14:textId="77777777" w:rsidR="000F7CB6" w:rsidRDefault="000F7CB6" w:rsidP="000F7CB6">
      <w:pPr>
        <w:ind w:right="27"/>
        <w:jc w:val="center"/>
        <w:rPr>
          <w:rFonts w:ascii="Calibri" w:hAnsi="Calibri" w:cs="Calibri"/>
          <w:sz w:val="22"/>
        </w:rPr>
      </w:pPr>
    </w:p>
    <w:p w14:paraId="3E17AF70" w14:textId="77777777" w:rsidR="00E378FB" w:rsidRDefault="00E378FB" w:rsidP="000F7CB6">
      <w:pPr>
        <w:ind w:right="27"/>
        <w:jc w:val="center"/>
        <w:rPr>
          <w:rFonts w:ascii="Calibri" w:hAnsi="Calibri" w:cs="Calibri"/>
          <w:sz w:val="22"/>
        </w:rPr>
      </w:pPr>
    </w:p>
    <w:p w14:paraId="2DB21EF9" w14:textId="77777777" w:rsidR="00E378FB" w:rsidRPr="0034514C" w:rsidRDefault="00E378FB" w:rsidP="00E378FB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lastRenderedPageBreak/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255B14A5" w14:textId="3F156DB3" w:rsidR="00E378FB" w:rsidRPr="00AE67EB" w:rsidRDefault="00E378FB" w:rsidP="00E378FB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Fornecedor: </w:t>
      </w:r>
      <w:r w:rsidRPr="00E378FB">
        <w:rPr>
          <w:rFonts w:ascii="Calibri" w:hAnsi="Calibri" w:cs="Calibri"/>
          <w:b/>
          <w:bCs/>
          <w:sz w:val="22"/>
          <w:szCs w:val="22"/>
        </w:rPr>
        <w:t>MIXMED COMERCIO E IMPORTACAO LTDA</w:t>
      </w:r>
    </w:p>
    <w:p w14:paraId="3233BDC8" w14:textId="48330684" w:rsidR="00E378FB" w:rsidRPr="005711D8" w:rsidRDefault="00E378FB" w:rsidP="00E378FB">
      <w:pPr>
        <w:jc w:val="center"/>
        <w:rPr>
          <w:rFonts w:ascii="Calibri" w:hAnsi="Calibri" w:cs="Calibri"/>
          <w:sz w:val="22"/>
        </w:rPr>
      </w:pPr>
      <w:r>
        <w:rPr>
          <w:rFonts w:ascii="Calibri" w:hAnsi="Calibri" w:cs="Calibri"/>
        </w:rPr>
        <w:t xml:space="preserve">CNPJ: </w:t>
      </w:r>
      <w:r w:rsidRPr="00E378FB">
        <w:rPr>
          <w:rFonts w:ascii="Calibri" w:hAnsi="Calibri" w:cs="Calibri"/>
        </w:rPr>
        <w:t>41.496.256/0001-19</w:t>
      </w:r>
    </w:p>
    <w:p w14:paraId="19750404" w14:textId="77777777" w:rsidR="00E378FB" w:rsidRDefault="00E378FB" w:rsidP="00E378FB">
      <w:pPr>
        <w:ind w:right="27"/>
        <w:rPr>
          <w:rFonts w:ascii="Calibri" w:hAnsi="Calibri" w:cs="Calibri"/>
          <w:sz w:val="22"/>
        </w:rPr>
      </w:pPr>
    </w:p>
    <w:p w14:paraId="3927C87F" w14:textId="77777777" w:rsidR="00E378FB" w:rsidRPr="0034514C" w:rsidRDefault="00E378FB" w:rsidP="00E378FB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46438F12" w14:textId="5E2A377C" w:rsidR="00E378FB" w:rsidRPr="00AE67EB" w:rsidRDefault="00E378FB" w:rsidP="00E378FB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Fornecedor: </w:t>
      </w:r>
      <w:r w:rsidRPr="00E378FB">
        <w:rPr>
          <w:rFonts w:ascii="Calibri" w:hAnsi="Calibri" w:cs="Calibri"/>
          <w:b/>
          <w:bCs/>
          <w:sz w:val="22"/>
          <w:szCs w:val="22"/>
        </w:rPr>
        <w:t>ADBX COMERCIO E SERVIÇOS LTDA</w:t>
      </w:r>
    </w:p>
    <w:p w14:paraId="4A9D8B45" w14:textId="24C7CAA3" w:rsidR="00E378FB" w:rsidRDefault="00E378FB" w:rsidP="00E378FB">
      <w:pPr>
        <w:jc w:val="center"/>
        <w:rPr>
          <w:rFonts w:ascii="Calibri" w:hAnsi="Calibri" w:cs="Calibri"/>
          <w:sz w:val="22"/>
        </w:rPr>
      </w:pPr>
      <w:r>
        <w:rPr>
          <w:rFonts w:ascii="Calibri" w:hAnsi="Calibri" w:cs="Calibri"/>
        </w:rPr>
        <w:t xml:space="preserve">CNPJ: </w:t>
      </w:r>
      <w:r w:rsidRPr="00E378FB">
        <w:rPr>
          <w:rFonts w:ascii="Calibri" w:hAnsi="Calibri" w:cs="Calibri"/>
        </w:rPr>
        <w:t>20.191.734/0001-02</w:t>
      </w:r>
    </w:p>
    <w:p w14:paraId="004C0F18" w14:textId="77777777" w:rsidR="00E378FB" w:rsidRDefault="00E378FB" w:rsidP="000F7CB6">
      <w:pPr>
        <w:ind w:right="27"/>
        <w:jc w:val="center"/>
        <w:rPr>
          <w:rFonts w:ascii="Calibri" w:hAnsi="Calibri" w:cs="Calibri"/>
          <w:sz w:val="22"/>
        </w:rPr>
      </w:pPr>
    </w:p>
    <w:p w14:paraId="00EBAC2B" w14:textId="77777777" w:rsidR="00E378FB" w:rsidRPr="0034514C" w:rsidRDefault="00E378FB" w:rsidP="00E378FB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6C3893AF" w14:textId="3E815EED" w:rsidR="00E378FB" w:rsidRPr="00AE67EB" w:rsidRDefault="00E378FB" w:rsidP="00E378FB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Fornecedor: </w:t>
      </w:r>
      <w:r w:rsidRPr="00E378FB">
        <w:rPr>
          <w:rFonts w:ascii="Calibri" w:hAnsi="Calibri" w:cs="Calibri"/>
          <w:b/>
          <w:bCs/>
          <w:sz w:val="22"/>
          <w:szCs w:val="22"/>
        </w:rPr>
        <w:t>W CARRARA JUNIOR LTDA</w:t>
      </w:r>
    </w:p>
    <w:p w14:paraId="75377872" w14:textId="77777777" w:rsidR="00E378FB" w:rsidRDefault="00E378FB" w:rsidP="00E378FB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CNPJ: </w:t>
      </w:r>
      <w:r w:rsidRPr="00E378FB">
        <w:rPr>
          <w:rFonts w:ascii="Calibri" w:hAnsi="Calibri" w:cs="Calibri"/>
        </w:rPr>
        <w:t>28.835.653/0001-00</w:t>
      </w:r>
    </w:p>
    <w:sectPr w:rsidR="00E378FB" w:rsidSect="000F7CB6">
      <w:headerReference w:type="default" r:id="rId8"/>
      <w:footerReference w:type="default" r:id="rId9"/>
      <w:pgSz w:w="11907" w:h="16840" w:code="9"/>
      <w:pgMar w:top="851" w:right="851" w:bottom="794" w:left="1134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C6F7" w14:textId="77777777" w:rsidR="00AE7910" w:rsidRDefault="00AE7910">
      <w:r>
        <w:separator/>
      </w:r>
    </w:p>
  </w:endnote>
  <w:endnote w:type="continuationSeparator" w:id="0">
    <w:p w14:paraId="7E2AAA9C" w14:textId="77777777" w:rsidR="00AE7910" w:rsidRDefault="00AE7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881E4" w14:textId="42D073F5" w:rsidR="00AE7910" w:rsidRPr="00562F8F" w:rsidRDefault="00AE7910" w:rsidP="00562F8F">
    <w:pPr>
      <w:pStyle w:val="Rodap"/>
      <w:jc w:val="right"/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17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19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5EC3" w14:textId="77777777" w:rsidR="00AE7910" w:rsidRDefault="00AE7910">
      <w:r>
        <w:separator/>
      </w:r>
    </w:p>
  </w:footnote>
  <w:footnote w:type="continuationSeparator" w:id="0">
    <w:p w14:paraId="18331152" w14:textId="77777777" w:rsidR="00AE7910" w:rsidRDefault="00AE7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DB049" w14:textId="05A82D1B" w:rsidR="00AE7910" w:rsidRDefault="00AE7910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FD728D9" wp14:editId="1C46BD9D">
          <wp:extent cx="1295400" cy="438150"/>
          <wp:effectExtent l="0" t="0" r="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09E69" w14:textId="77777777" w:rsidR="00AE7910" w:rsidRDefault="00AE7910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</w:num>
  <w:num w:numId="33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0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12A5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B18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368A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0F7CB6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57CC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94F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04D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7A6"/>
    <w:rsid w:val="00207F5E"/>
    <w:rsid w:val="002122D9"/>
    <w:rsid w:val="002124DC"/>
    <w:rsid w:val="00212B50"/>
    <w:rsid w:val="002140F3"/>
    <w:rsid w:val="00220C8B"/>
    <w:rsid w:val="002239FA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18FC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11FF"/>
    <w:rsid w:val="004E3A51"/>
    <w:rsid w:val="004E478B"/>
    <w:rsid w:val="004E6EB8"/>
    <w:rsid w:val="004F06D3"/>
    <w:rsid w:val="004F12CE"/>
    <w:rsid w:val="004F22FD"/>
    <w:rsid w:val="004F29A3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583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C7109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E7C73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2C57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098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078BE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6E48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09A3"/>
    <w:rsid w:val="007F1EBE"/>
    <w:rsid w:val="007F2AF5"/>
    <w:rsid w:val="007F4A02"/>
    <w:rsid w:val="007F5F44"/>
    <w:rsid w:val="007F6A57"/>
    <w:rsid w:val="00803AED"/>
    <w:rsid w:val="00803FF1"/>
    <w:rsid w:val="008047F1"/>
    <w:rsid w:val="00806CD1"/>
    <w:rsid w:val="0080794C"/>
    <w:rsid w:val="00815CA4"/>
    <w:rsid w:val="00822C31"/>
    <w:rsid w:val="00827044"/>
    <w:rsid w:val="00830189"/>
    <w:rsid w:val="0083222B"/>
    <w:rsid w:val="00834D69"/>
    <w:rsid w:val="00835012"/>
    <w:rsid w:val="008376EB"/>
    <w:rsid w:val="00840E9D"/>
    <w:rsid w:val="008508AB"/>
    <w:rsid w:val="00851288"/>
    <w:rsid w:val="00851DD8"/>
    <w:rsid w:val="00852605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3C76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8F6EA5"/>
    <w:rsid w:val="009065E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A8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0010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1E4D"/>
    <w:rsid w:val="00A32B0B"/>
    <w:rsid w:val="00A3653A"/>
    <w:rsid w:val="00A36C4C"/>
    <w:rsid w:val="00A414C7"/>
    <w:rsid w:val="00A42BD5"/>
    <w:rsid w:val="00A46A13"/>
    <w:rsid w:val="00A51CCB"/>
    <w:rsid w:val="00A53A55"/>
    <w:rsid w:val="00A54375"/>
    <w:rsid w:val="00A54DA0"/>
    <w:rsid w:val="00A569F4"/>
    <w:rsid w:val="00A619A0"/>
    <w:rsid w:val="00A61BAF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242F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E7910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255B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35B1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4472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BF6690"/>
    <w:rsid w:val="00C0055A"/>
    <w:rsid w:val="00C03743"/>
    <w:rsid w:val="00C054BD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6B48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46B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B70"/>
    <w:rsid w:val="00D97D7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E01961"/>
    <w:rsid w:val="00E025BA"/>
    <w:rsid w:val="00E04E48"/>
    <w:rsid w:val="00E05F51"/>
    <w:rsid w:val="00E07518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6193"/>
    <w:rsid w:val="00E3789C"/>
    <w:rsid w:val="00E378FB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C273A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4DA5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03DC"/>
    <w:rsid w:val="00F5113B"/>
    <w:rsid w:val="00F52323"/>
    <w:rsid w:val="00F52CEA"/>
    <w:rsid w:val="00F535AF"/>
    <w:rsid w:val="00F549D1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49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0B1B18"/>
    <w:rsid w:val="00163184"/>
    <w:rsid w:val="002611AB"/>
    <w:rsid w:val="003F7607"/>
    <w:rsid w:val="004B2F91"/>
    <w:rsid w:val="00505832"/>
    <w:rsid w:val="0054441A"/>
    <w:rsid w:val="005F14F9"/>
    <w:rsid w:val="006738B0"/>
    <w:rsid w:val="00695DD5"/>
    <w:rsid w:val="006D7639"/>
    <w:rsid w:val="00712F71"/>
    <w:rsid w:val="008F6EA5"/>
    <w:rsid w:val="00930EA8"/>
    <w:rsid w:val="009A05A2"/>
    <w:rsid w:val="00A1342A"/>
    <w:rsid w:val="00A3182D"/>
    <w:rsid w:val="00AA7AFB"/>
    <w:rsid w:val="00B4559A"/>
    <w:rsid w:val="00BA2BC2"/>
    <w:rsid w:val="00DC2A55"/>
    <w:rsid w:val="00E17B52"/>
    <w:rsid w:val="00F11930"/>
    <w:rsid w:val="00F2680D"/>
    <w:rsid w:val="00F27FB4"/>
    <w:rsid w:val="00F3313F"/>
    <w:rsid w:val="00F50A63"/>
    <w:rsid w:val="00F5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D88CB2ED5B624D03AABC69D4B594B90F1">
    <w:name w:val="D88CB2ED5B624D03AABC69D4B594B90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2613B7710E843B3AC8ACA042AB09BF21">
    <w:name w:val="02613B7710E843B3AC8ACA042AB09BF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C1F29CDD1346788B505CDB3D023DE11">
    <w:name w:val="21C1F29CDD1346788B505CDB3D023DE1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88D92D32D94ECFAFFA7E4014D9BEE11">
    <w:name w:val="AD88D92D32D94ECFAFFA7E4014D9BEE1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584EA7558ACF47C2AD83096ED7B38A8A1">
    <w:name w:val="584EA7558ACF47C2AD83096ED7B38A8A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290E8C9CB314DD89A2D4B0872FB81221">
    <w:name w:val="6290E8C9CB314DD89A2D4B0872FB812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F3868492B8C41769995A04B621B70581">
    <w:name w:val="2F3868492B8C41769995A04B621B7058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32BDA399E2846F692AB02B84BAEC2AF1">
    <w:name w:val="832BDA399E2846F692AB02B84BAEC2A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9D7DC23BB9B41A8B585C724CA38E8DE1">
    <w:name w:val="69D7DC23BB9B41A8B585C724CA38E8DE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90081A67C7F46E39196A8EC8C7E68F71">
    <w:name w:val="590081A67C7F46E39196A8EC8C7E68F7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918D3BC5574D32A50E304440F8E2D2">
    <w:name w:val="CC918D3BC5574D32A50E304440F8E2D2"/>
    <w:rsid w:val="00F2680D"/>
  </w:style>
  <w:style w:type="paragraph" w:customStyle="1" w:styleId="18291A2139C7467F9D6B56F712C7C34F">
    <w:name w:val="18291A2139C7467F9D6B56F712C7C34F"/>
    <w:rsid w:val="00695DD5"/>
  </w:style>
  <w:style w:type="paragraph" w:customStyle="1" w:styleId="C2CDDF68460641C687C210BDB711FE67">
    <w:name w:val="C2CDDF68460641C687C210BDB711FE67"/>
    <w:rsid w:val="003F7607"/>
  </w:style>
  <w:style w:type="paragraph" w:customStyle="1" w:styleId="19D5E8E067594751A64EC37B88C1BAA0">
    <w:name w:val="19D5E8E067594751A64EC37B88C1BAA0"/>
    <w:rsid w:val="003F76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1A1DA-7E1C-43D5-8F96-B04157932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1864</TotalTime>
  <Pages>2</Pages>
  <Words>494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3159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FERNANDO MINCATO DANIEL</cp:lastModifiedBy>
  <cp:revision>107</cp:revision>
  <cp:lastPrinted>2025-09-08T18:09:00Z</cp:lastPrinted>
  <dcterms:created xsi:type="dcterms:W3CDTF">2020-05-14T18:48:00Z</dcterms:created>
  <dcterms:modified xsi:type="dcterms:W3CDTF">2025-10-30T19:15:00Z</dcterms:modified>
</cp:coreProperties>
</file>